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38627B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38627B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38627B" w:rsidRDefault="00983D99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38627B">
        <w:rPr>
          <w:rFonts w:ascii="Arial" w:hAnsi="Aria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 w:rsidRPr="0038627B">
        <w:rPr>
          <w:rFonts w:ascii="Arial" w:hAnsi="Arial"/>
        </w:rPr>
        <w:t>Service du commissariat des armées</w:t>
      </w:r>
    </w:p>
    <w:p w:rsidR="00D71D47" w:rsidRPr="0038627B" w:rsidRDefault="00D71D47" w:rsidP="00D71D47">
      <w:pPr>
        <w:pStyle w:val="ZEmetteur"/>
        <w:rPr>
          <w:rFonts w:ascii="Arial" w:hAnsi="Arial"/>
        </w:rPr>
      </w:pPr>
      <w:r w:rsidRPr="0038627B">
        <w:rPr>
          <w:rFonts w:ascii="Arial" w:hAnsi="Arial"/>
        </w:rPr>
        <w:t>Plate-forme commissariat Rambouillet</w:t>
      </w:r>
    </w:p>
    <w:p w:rsidR="00D71D47" w:rsidRPr="0038627B" w:rsidRDefault="00D71D47" w:rsidP="00D71D47">
      <w:pPr>
        <w:pStyle w:val="ZEmetteur"/>
        <w:rPr>
          <w:rFonts w:ascii="Arial" w:hAnsi="Arial"/>
        </w:rPr>
      </w:pPr>
      <w:r w:rsidRPr="0038627B">
        <w:rPr>
          <w:rFonts w:ascii="Arial" w:hAnsi="Arial"/>
        </w:rPr>
        <w:t>Division Achats Publics</w:t>
      </w:r>
    </w:p>
    <w:p w:rsidR="00D71D47" w:rsidRPr="0038627B" w:rsidRDefault="00D71D47" w:rsidP="00D71D47">
      <w:pPr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38627B" w:rsidTr="00482B93">
        <w:tc>
          <w:tcPr>
            <w:tcW w:w="10419" w:type="dxa"/>
            <w:shd w:val="clear" w:color="auto" w:fill="auto"/>
          </w:tcPr>
          <w:p w:rsidR="00D71D47" w:rsidRPr="0038627B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45CE8" w:rsidRPr="0038627B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482B93" w:rsidRPr="0038627B" w:rsidRDefault="00482B93" w:rsidP="00482B93">
      <w:pPr>
        <w:tabs>
          <w:tab w:val="left" w:pos="426"/>
        </w:tabs>
        <w:jc w:val="both"/>
        <w:rPr>
          <w:rFonts w:ascii="Arial" w:hAnsi="Arial" w:cs="Arial"/>
          <w:spacing w:val="-10"/>
        </w:rPr>
      </w:pPr>
    </w:p>
    <w:p w:rsidR="00482B93" w:rsidRPr="0038627B" w:rsidRDefault="00482B93" w:rsidP="00482B93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  <w:szCs w:val="22"/>
        </w:rPr>
      </w:pPr>
    </w:p>
    <w:p w:rsidR="00482B93" w:rsidRPr="0038627B" w:rsidRDefault="00482B93" w:rsidP="00482B93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0" w:type="auto"/>
        <w:shd w:val="clear" w:color="auto" w:fill="DEEAF6" w:themeFill="accent1" w:themeFillTint="33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82B93" w:rsidRPr="0038627B" w:rsidTr="00F45D91">
        <w:tc>
          <w:tcPr>
            <w:tcW w:w="10331" w:type="dxa"/>
            <w:shd w:val="clear" w:color="auto" w:fill="DEEAF6" w:themeFill="accent1" w:themeFillTint="33"/>
          </w:tcPr>
          <w:p w:rsidR="00482B93" w:rsidRPr="0038627B" w:rsidRDefault="00482B93" w:rsidP="0072354C">
            <w:pPr>
              <w:pStyle w:val="Titre8"/>
              <w:spacing w:before="240"/>
              <w:rPr>
                <w:caps/>
              </w:rPr>
            </w:pPr>
            <w:r w:rsidRPr="0038627B">
              <w:rPr>
                <w:caps/>
              </w:rPr>
              <w:t xml:space="preserve">ATTESTATION SUR L’HONNEUR CONCERNANT LA RUSSIE </w:t>
            </w:r>
            <w:bookmarkStart w:id="0" w:name="_GoBack"/>
            <w:bookmarkEnd w:id="0"/>
          </w:p>
          <w:p w:rsidR="00482B93" w:rsidRPr="0038627B" w:rsidRDefault="00482B93" w:rsidP="0051437A">
            <w:pPr>
              <w:pStyle w:val="Titre8"/>
              <w:rPr>
                <w:caps/>
              </w:rPr>
            </w:pPr>
          </w:p>
        </w:tc>
      </w:tr>
    </w:tbl>
    <w:p w:rsidR="00482B93" w:rsidRPr="0038627B" w:rsidRDefault="00482B93" w:rsidP="00482B93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:rsidR="00D71D47" w:rsidRPr="0038627B" w:rsidRDefault="00D71D47">
      <w:pPr>
        <w:rPr>
          <w:rFonts w:ascii="Arial" w:hAnsi="Arial" w:cs="Arial"/>
        </w:rPr>
      </w:pPr>
    </w:p>
    <w:p w:rsidR="00FF43ED" w:rsidRPr="0038627B" w:rsidRDefault="00FF43ED" w:rsidP="004E3F47">
      <w:pPr>
        <w:jc w:val="both"/>
        <w:rPr>
          <w:rFonts w:ascii="Arial" w:hAnsi="Arial" w:cs="Arial"/>
        </w:rPr>
      </w:pPr>
      <w:r w:rsidRPr="0038627B">
        <w:rPr>
          <w:rFonts w:ascii="Arial" w:hAnsi="Arial" w:cs="Arial"/>
          <w:b/>
          <w:u w:val="single"/>
        </w:rPr>
        <w:t>Référence</w:t>
      </w:r>
      <w:r w:rsidRPr="0038627B">
        <w:rPr>
          <w:rFonts w:ascii="Arial" w:hAnsi="Arial" w:cs="Arial"/>
        </w:rPr>
        <w:t> : DCE N° DAF_</w:t>
      </w:r>
      <w:r w:rsidR="004E3F47" w:rsidRPr="0038627B">
        <w:rPr>
          <w:rFonts w:ascii="Arial" w:hAnsi="Arial" w:cs="Arial"/>
        </w:rPr>
        <w:t>202</w:t>
      </w:r>
      <w:r w:rsidR="00FD240E">
        <w:rPr>
          <w:rFonts w:ascii="Arial" w:hAnsi="Arial" w:cs="Arial"/>
        </w:rPr>
        <w:t>4_000792</w:t>
      </w:r>
      <w:r w:rsidRPr="0038627B">
        <w:rPr>
          <w:rFonts w:ascii="Arial" w:hAnsi="Arial" w:cs="Arial"/>
        </w:rPr>
        <w:t xml:space="preserve"> : </w:t>
      </w:r>
      <w:r w:rsidR="00FD240E">
        <w:rPr>
          <w:rFonts w:ascii="Arial" w:hAnsi="Arial" w:cs="Arial"/>
        </w:rPr>
        <w:t>Fabrication de sacs de couchage zone chaude (ZC) et zone tempérée (ZT).</w:t>
      </w:r>
    </w:p>
    <w:p w:rsidR="00FF43ED" w:rsidRPr="0038627B" w:rsidRDefault="00FF43ED" w:rsidP="00FF43ED">
      <w:pPr>
        <w:rPr>
          <w:rFonts w:ascii="Arial" w:hAnsi="Arial" w:cs="Arial"/>
        </w:rPr>
        <w:sectPr w:rsidR="00FF43ED" w:rsidRPr="0038627B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  <w:r w:rsidRPr="0038627B">
        <w:rPr>
          <w:rFonts w:ascii="Arial" w:hAnsi="Arial" w:cs="Arial"/>
          <w:bCs/>
        </w:rPr>
        <w:t xml:space="preserve">Je </w:t>
      </w:r>
      <w:r w:rsidR="00F45D91">
        <w:rPr>
          <w:rFonts w:ascii="Arial" w:hAnsi="Arial" w:cs="Arial"/>
          <w:bCs/>
        </w:rPr>
        <w:t>s</w:t>
      </w:r>
      <w:r w:rsidRPr="0038627B">
        <w:rPr>
          <w:rFonts w:ascii="Arial" w:hAnsi="Arial" w:cs="Arial"/>
          <w:bCs/>
        </w:rPr>
        <w:t>oussigné, ……………………………………………</w:t>
      </w:r>
      <w:r w:rsidR="003C17C6" w:rsidRPr="0038627B">
        <w:rPr>
          <w:rFonts w:ascii="Arial" w:hAnsi="Arial" w:cs="Arial"/>
          <w:bCs/>
        </w:rPr>
        <w:t>………………………………………………………………</w:t>
      </w:r>
      <w:proofErr w:type="gramStart"/>
      <w:r w:rsidR="003C17C6" w:rsidRPr="0038627B">
        <w:rPr>
          <w:rFonts w:ascii="Arial" w:hAnsi="Arial" w:cs="Arial"/>
          <w:bCs/>
        </w:rPr>
        <w:t>……</w:t>
      </w:r>
      <w:r w:rsidRPr="0038627B">
        <w:rPr>
          <w:rFonts w:ascii="Arial" w:hAnsi="Arial" w:cs="Arial"/>
          <w:bCs/>
        </w:rPr>
        <w:t>.</w:t>
      </w:r>
      <w:proofErr w:type="gramEnd"/>
      <w:r w:rsidRPr="0038627B">
        <w:rPr>
          <w:rFonts w:ascii="Arial" w:hAnsi="Arial" w:cs="Arial"/>
          <w:bCs/>
        </w:rPr>
        <w:t xml:space="preserve">, 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38627B" w:rsidP="00FF43ED">
      <w:pPr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représentant</w:t>
      </w:r>
      <w:proofErr w:type="gramEnd"/>
      <w:r>
        <w:rPr>
          <w:rFonts w:ascii="Arial" w:hAnsi="Arial" w:cs="Arial"/>
          <w:bCs/>
        </w:rPr>
        <w:t xml:space="preserve"> la </w:t>
      </w:r>
      <w:r w:rsidR="00FF43ED" w:rsidRPr="0038627B">
        <w:rPr>
          <w:rFonts w:ascii="Arial" w:hAnsi="Arial" w:cs="Arial"/>
          <w:bCs/>
        </w:rPr>
        <w:t>société …………………………………</w:t>
      </w:r>
      <w:r w:rsidR="003C17C6" w:rsidRPr="0038627B">
        <w:rPr>
          <w:rFonts w:ascii="Arial" w:hAnsi="Arial" w:cs="Arial"/>
          <w:bCs/>
        </w:rPr>
        <w:t>……………………………………………………………………</w:t>
      </w:r>
      <w:r w:rsidR="00FF43ED" w:rsidRPr="0038627B">
        <w:rPr>
          <w:rFonts w:ascii="Arial" w:hAnsi="Arial" w:cs="Arial"/>
          <w:bCs/>
        </w:rPr>
        <w:t xml:space="preserve"> 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  <w:proofErr w:type="gramStart"/>
      <w:r w:rsidRPr="0038627B">
        <w:rPr>
          <w:rFonts w:ascii="Arial" w:hAnsi="Arial" w:cs="Arial"/>
          <w:bCs/>
        </w:rPr>
        <w:t>et</w:t>
      </w:r>
      <w:proofErr w:type="gramEnd"/>
      <w:r w:rsidRPr="0038627B">
        <w:rPr>
          <w:rFonts w:ascii="Arial" w:hAnsi="Arial" w:cs="Arial"/>
          <w:bCs/>
        </w:rPr>
        <w:t xml:space="preserve"> agissant en qualité de  ……………………………….…………………….</w:t>
      </w:r>
      <w:r w:rsidR="0038627B">
        <w:rPr>
          <w:rFonts w:ascii="Arial" w:hAnsi="Arial" w:cs="Arial"/>
          <w:bCs/>
        </w:rPr>
        <w:t>…………………………………………………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  <w:proofErr w:type="gramStart"/>
      <w:r w:rsidRPr="0038627B">
        <w:rPr>
          <w:rFonts w:ascii="Arial" w:hAnsi="Arial" w:cs="Arial"/>
          <w:bCs/>
        </w:rPr>
        <w:t>certifie</w:t>
      </w:r>
      <w:proofErr w:type="gramEnd"/>
      <w:r w:rsidRPr="0038627B">
        <w:rPr>
          <w:rFonts w:ascii="Arial" w:hAnsi="Arial" w:cs="Arial"/>
          <w:bCs/>
        </w:rPr>
        <w:t xml:space="preserve"> sur l’honneur que conformément au règlement du Conseil de l’Union européenne n° 2022/576 du 8 avril 2022, relatif aux mesures restrictives eu égard aux actions de la Russie déstabilisant la situation en Ukraine que  :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F45D91" w:rsidRDefault="00FF43ED" w:rsidP="00F45D91">
      <w:pPr>
        <w:pStyle w:val="Paragraphedeliste"/>
        <w:numPr>
          <w:ilvl w:val="0"/>
          <w:numId w:val="11"/>
        </w:numPr>
        <w:ind w:left="426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F45D91">
        <w:rPr>
          <w:rFonts w:ascii="Arial" w:hAnsi="Arial" w:cs="Arial"/>
          <w:sz w:val="20"/>
          <w:szCs w:val="20"/>
        </w:rPr>
        <w:t>la</w:t>
      </w:r>
      <w:proofErr w:type="gramEnd"/>
      <w:r w:rsidRPr="00F45D91">
        <w:rPr>
          <w:rFonts w:ascii="Arial" w:hAnsi="Arial" w:cs="Arial"/>
          <w:sz w:val="20"/>
          <w:szCs w:val="20"/>
        </w:rPr>
        <w:t xml:space="preserve"> société …………………………………</w:t>
      </w:r>
      <w:r w:rsidR="007D1ADF" w:rsidRPr="00F45D91">
        <w:rPr>
          <w:rFonts w:ascii="Arial" w:hAnsi="Arial" w:cs="Arial"/>
          <w:sz w:val="20"/>
          <w:szCs w:val="20"/>
        </w:rPr>
        <w:t xml:space="preserve">……………………………………………. </w:t>
      </w:r>
      <w:r w:rsidRPr="00F45D91">
        <w:rPr>
          <w:rFonts w:ascii="Arial" w:hAnsi="Arial" w:cs="Arial"/>
          <w:sz w:val="20"/>
          <w:szCs w:val="20"/>
        </w:rPr>
        <w:t xml:space="preserve">…………. </w:t>
      </w:r>
      <w:proofErr w:type="gramStart"/>
      <w:r w:rsidRPr="00F45D91">
        <w:rPr>
          <w:rFonts w:ascii="Arial" w:hAnsi="Arial" w:cs="Arial"/>
          <w:bCs/>
          <w:sz w:val="20"/>
          <w:szCs w:val="20"/>
        </w:rPr>
        <w:t>n’est</w:t>
      </w:r>
      <w:proofErr w:type="gramEnd"/>
      <w:r w:rsidRPr="00F45D91">
        <w:rPr>
          <w:rFonts w:ascii="Arial" w:hAnsi="Arial" w:cs="Arial"/>
          <w:bCs/>
          <w:sz w:val="20"/>
          <w:szCs w:val="20"/>
        </w:rPr>
        <w:t xml:space="preserve"> pas établie sur le territoire russe ou détenue à plus de 50 % par une entité établie sur ce territoire ;</w:t>
      </w:r>
    </w:p>
    <w:p w:rsidR="00733A09" w:rsidRPr="00F45D91" w:rsidRDefault="00733A09" w:rsidP="006C49F3">
      <w:pPr>
        <w:ind w:left="851" w:hanging="491"/>
        <w:jc w:val="both"/>
        <w:rPr>
          <w:rFonts w:ascii="Arial" w:hAnsi="Arial" w:cs="Arial"/>
          <w:bCs/>
        </w:rPr>
      </w:pPr>
    </w:p>
    <w:p w:rsidR="00733A09" w:rsidRPr="00F45D91" w:rsidRDefault="00733A09" w:rsidP="00F45D91">
      <w:pPr>
        <w:jc w:val="both"/>
        <w:rPr>
          <w:rFonts w:ascii="Arial" w:hAnsi="Arial" w:cs="Arial"/>
          <w:b/>
          <w:bCs/>
        </w:rPr>
      </w:pPr>
      <w:proofErr w:type="gramStart"/>
      <w:r w:rsidRPr="00F45D91">
        <w:rPr>
          <w:rFonts w:ascii="Arial" w:hAnsi="Arial" w:cs="Arial"/>
          <w:b/>
          <w:bCs/>
        </w:rPr>
        <w:t>et</w:t>
      </w:r>
      <w:proofErr w:type="gramEnd"/>
      <w:r w:rsidRPr="00F45D91">
        <w:rPr>
          <w:rFonts w:ascii="Arial" w:hAnsi="Arial" w:cs="Arial"/>
          <w:b/>
          <w:bCs/>
        </w:rPr>
        <w:t xml:space="preserve"> </w:t>
      </w:r>
    </w:p>
    <w:p w:rsidR="00733A09" w:rsidRPr="00F45D91" w:rsidRDefault="00733A09" w:rsidP="006C49F3">
      <w:pPr>
        <w:ind w:left="851" w:hanging="491"/>
        <w:jc w:val="both"/>
        <w:rPr>
          <w:rFonts w:ascii="Arial" w:hAnsi="Arial" w:cs="Arial"/>
          <w:bCs/>
        </w:rPr>
      </w:pPr>
    </w:p>
    <w:p w:rsidR="00FF43ED" w:rsidRPr="00F45D91" w:rsidRDefault="00FF43ED" w:rsidP="00FF43ED">
      <w:pPr>
        <w:pStyle w:val="Paragraphedeliste"/>
        <w:rPr>
          <w:rFonts w:ascii="Arial" w:hAnsi="Arial" w:cs="Arial"/>
          <w:bCs/>
          <w:sz w:val="20"/>
          <w:szCs w:val="20"/>
        </w:rPr>
      </w:pPr>
    </w:p>
    <w:p w:rsidR="00FF43ED" w:rsidRPr="00F45D91" w:rsidRDefault="00FF43ED" w:rsidP="00F45D91">
      <w:pPr>
        <w:pStyle w:val="Paragraphedeliste"/>
        <w:numPr>
          <w:ilvl w:val="0"/>
          <w:numId w:val="11"/>
        </w:numPr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F45D91">
        <w:rPr>
          <w:rFonts w:ascii="Arial" w:hAnsi="Arial" w:cs="Arial"/>
          <w:sz w:val="20"/>
          <w:szCs w:val="20"/>
        </w:rPr>
        <w:t>mon</w:t>
      </w:r>
      <w:proofErr w:type="gramEnd"/>
      <w:r w:rsidRPr="00F45D91">
        <w:rPr>
          <w:rFonts w:ascii="Arial" w:hAnsi="Arial" w:cs="Arial"/>
          <w:sz w:val="20"/>
          <w:szCs w:val="20"/>
        </w:rPr>
        <w:t xml:space="preserve"> ou mes sous-traitants, ainsi que mes fournisseurs, ne sont pas implantés sur le territoire russe ou détenu</w:t>
      </w:r>
      <w:r w:rsidR="00387D03" w:rsidRPr="00F45D91">
        <w:rPr>
          <w:rFonts w:ascii="Arial" w:hAnsi="Arial" w:cs="Arial"/>
          <w:sz w:val="20"/>
          <w:szCs w:val="20"/>
        </w:rPr>
        <w:t>s</w:t>
      </w:r>
      <w:r w:rsidRPr="00F45D91">
        <w:rPr>
          <w:rFonts w:ascii="Arial" w:hAnsi="Arial" w:cs="Arial"/>
          <w:sz w:val="20"/>
          <w:szCs w:val="20"/>
        </w:rPr>
        <w:t xml:space="preserve"> à plus de 50 % par une entité établie sur ce territoire, si le montant des prestations représente plus de 10 % de la valeur du marché.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7D1ADF" w:rsidRPr="0038627B" w:rsidRDefault="007D1ADF" w:rsidP="00FF43ED">
      <w:pPr>
        <w:jc w:val="both"/>
        <w:rPr>
          <w:rFonts w:ascii="Arial" w:hAnsi="Arial" w:cs="Arial"/>
          <w:bCs/>
        </w:rPr>
      </w:pPr>
    </w:p>
    <w:p w:rsidR="007D1ADF" w:rsidRPr="0038627B" w:rsidRDefault="007D1ADF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ind w:left="6379"/>
        <w:jc w:val="center"/>
        <w:rPr>
          <w:rFonts w:ascii="Arial" w:hAnsi="Arial" w:cs="Arial"/>
          <w:b/>
          <w:bCs/>
        </w:rPr>
      </w:pPr>
      <w:r w:rsidRPr="0038627B">
        <w:rPr>
          <w:rFonts w:ascii="Arial" w:hAnsi="Arial" w:cs="Arial"/>
          <w:b/>
          <w:bCs/>
        </w:rPr>
        <w:t>Date et signature de la personne</w:t>
      </w:r>
    </w:p>
    <w:p w:rsidR="00FF43ED" w:rsidRPr="0038627B" w:rsidRDefault="00FF43ED" w:rsidP="00FF43ED">
      <w:pPr>
        <w:ind w:left="6379"/>
        <w:jc w:val="center"/>
        <w:rPr>
          <w:rFonts w:ascii="Arial" w:hAnsi="Arial" w:cs="Arial"/>
          <w:b/>
          <w:bCs/>
        </w:rPr>
      </w:pPr>
      <w:proofErr w:type="gramStart"/>
      <w:r w:rsidRPr="0038627B">
        <w:rPr>
          <w:rFonts w:ascii="Arial" w:hAnsi="Arial" w:cs="Arial"/>
          <w:b/>
          <w:bCs/>
        </w:rPr>
        <w:t>habilitée</w:t>
      </w:r>
      <w:proofErr w:type="gramEnd"/>
      <w:r w:rsidRPr="0038627B">
        <w:rPr>
          <w:rFonts w:ascii="Arial" w:hAnsi="Arial" w:cs="Arial"/>
          <w:b/>
          <w:bCs/>
        </w:rPr>
        <w:t xml:space="preserve"> à engager la société 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494E61" w:rsidRPr="0038627B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38627B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38627B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1FF" w:rsidRDefault="00A351FF">
      <w:r>
        <w:separator/>
      </w:r>
    </w:p>
  </w:endnote>
  <w:endnote w:type="continuationSeparator" w:id="0">
    <w:p w:rsidR="00A351FF" w:rsidRDefault="00A3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6"/>
      <w:gridCol w:w="3742"/>
      <w:gridCol w:w="949"/>
      <w:gridCol w:w="696"/>
      <w:gridCol w:w="170"/>
      <w:gridCol w:w="184"/>
      <w:gridCol w:w="322"/>
    </w:tblGrid>
    <w:tr w:rsidR="00FF43ED" w:rsidRPr="0038627B" w:rsidTr="00CD4838">
      <w:trPr>
        <w:trHeight w:val="325"/>
        <w:tblHeader/>
      </w:trPr>
      <w:tc>
        <w:tcPr>
          <w:tcW w:w="4536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/>
              <w:iCs/>
              <w:sz w:val="16"/>
              <w:szCs w:val="16"/>
            </w:rPr>
          </w:pPr>
        </w:p>
      </w:tc>
      <w:tc>
        <w:tcPr>
          <w:tcW w:w="3742" w:type="dxa"/>
          <w:shd w:val="clear" w:color="auto" w:fill="BDD6EE"/>
        </w:tcPr>
        <w:p w:rsidR="00CD4838" w:rsidRPr="0038627B" w:rsidRDefault="00923E6A" w:rsidP="00FD240E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38627B">
            <w:rPr>
              <w:rFonts w:ascii="Arial" w:hAnsi="Arial" w:cs="Arial"/>
              <w:b/>
              <w:bCs/>
            </w:rPr>
            <w:t>DAF_202</w:t>
          </w:r>
          <w:r w:rsidR="00FD240E">
            <w:rPr>
              <w:rFonts w:ascii="Arial" w:hAnsi="Arial" w:cs="Arial"/>
              <w:b/>
              <w:bCs/>
            </w:rPr>
            <w:t>4</w:t>
          </w:r>
          <w:r w:rsidRPr="0038627B">
            <w:rPr>
              <w:rFonts w:ascii="Arial" w:hAnsi="Arial" w:cs="Arial"/>
              <w:b/>
              <w:bCs/>
            </w:rPr>
            <w:t>_</w:t>
          </w:r>
          <w:r w:rsidR="00FD240E" w:rsidRPr="0038627B">
            <w:rPr>
              <w:rFonts w:ascii="Arial" w:hAnsi="Arial" w:cs="Arial"/>
              <w:b/>
              <w:bCs/>
            </w:rPr>
            <w:t>00</w:t>
          </w:r>
          <w:r w:rsidR="00FD240E">
            <w:rPr>
              <w:rFonts w:ascii="Arial" w:hAnsi="Arial" w:cs="Arial"/>
              <w:b/>
              <w:bCs/>
            </w:rPr>
            <w:t>0792</w:t>
          </w:r>
        </w:p>
      </w:tc>
      <w:tc>
        <w:tcPr>
          <w:tcW w:w="949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  <w:szCs w:val="16"/>
            </w:rPr>
          </w:pPr>
          <w:r w:rsidRPr="0038627B">
            <w:rPr>
              <w:rFonts w:ascii="Arial" w:hAnsi="Arial" w:cs="Arial"/>
              <w:b/>
              <w:bCs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  <w:szCs w:val="16"/>
            </w:rPr>
          </w:pP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begin"/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instrText xml:space="preserve"> PAGE </w:instrText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separate"/>
          </w:r>
          <w:r w:rsidR="00F45D91">
            <w:rPr>
              <w:rStyle w:val="Numrodepage"/>
              <w:rFonts w:ascii="Arial" w:hAnsi="Arial" w:cs="Arial"/>
              <w:b/>
              <w:noProof/>
              <w:szCs w:val="16"/>
            </w:rPr>
            <w:t>1</w:t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  <w:szCs w:val="16"/>
            </w:rPr>
          </w:pPr>
          <w:r w:rsidRPr="0038627B">
            <w:rPr>
              <w:rFonts w:ascii="Arial" w:hAnsi="Arial" w:cs="Arial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  <w:szCs w:val="16"/>
            </w:rPr>
          </w:pP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begin"/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instrText xml:space="preserve"> NUMPAGES \*Arabic </w:instrText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separate"/>
          </w:r>
          <w:r w:rsidR="00F45D91">
            <w:rPr>
              <w:rStyle w:val="Numrodepage"/>
              <w:rFonts w:ascii="Arial" w:hAnsi="Arial" w:cs="Arial"/>
              <w:b/>
              <w:noProof/>
              <w:szCs w:val="16"/>
            </w:rPr>
            <w:t>1</w:t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end"/>
          </w:r>
        </w:p>
      </w:tc>
    </w:tr>
  </w:tbl>
  <w:p w:rsidR="00FF43ED" w:rsidRPr="0038627B" w:rsidRDefault="00FF43ED" w:rsidP="00F246FB">
    <w:pPr>
      <w:pStyle w:val="Pieddepage"/>
      <w:shd w:val="clear" w:color="auto" w:fill="FFFFFF"/>
      <w:jc w:val="center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F45D91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F45D91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1FF" w:rsidRDefault="00A351FF">
      <w:r>
        <w:separator/>
      </w:r>
    </w:p>
  </w:footnote>
  <w:footnote w:type="continuationSeparator" w:id="0">
    <w:p w:rsidR="00A351FF" w:rsidRDefault="00A35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9756E00"/>
    <w:multiLevelType w:val="hybridMultilevel"/>
    <w:tmpl w:val="7938F834"/>
    <w:lvl w:ilvl="0" w:tplc="040C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A7C6B"/>
    <w:multiLevelType w:val="hybridMultilevel"/>
    <w:tmpl w:val="D2EE77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A6BB3"/>
    <w:multiLevelType w:val="hybridMultilevel"/>
    <w:tmpl w:val="E430B2EE"/>
    <w:lvl w:ilvl="0" w:tplc="2244EF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27093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13C88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81604"/>
    <w:rsid w:val="0038627B"/>
    <w:rsid w:val="00387D03"/>
    <w:rsid w:val="003C025D"/>
    <w:rsid w:val="003C17C6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2B93"/>
    <w:rsid w:val="00483E5B"/>
    <w:rsid w:val="00492BA0"/>
    <w:rsid w:val="00494E61"/>
    <w:rsid w:val="004A6D4B"/>
    <w:rsid w:val="004A7F71"/>
    <w:rsid w:val="004C221B"/>
    <w:rsid w:val="004E35C1"/>
    <w:rsid w:val="004E3F47"/>
    <w:rsid w:val="004E403E"/>
    <w:rsid w:val="005036C5"/>
    <w:rsid w:val="00513F06"/>
    <w:rsid w:val="0051437A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53ECE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76CC"/>
    <w:rsid w:val="00717070"/>
    <w:rsid w:val="0072354C"/>
    <w:rsid w:val="007314F1"/>
    <w:rsid w:val="00733A09"/>
    <w:rsid w:val="00741ECB"/>
    <w:rsid w:val="00744DDB"/>
    <w:rsid w:val="00755416"/>
    <w:rsid w:val="00764264"/>
    <w:rsid w:val="00774039"/>
    <w:rsid w:val="00781159"/>
    <w:rsid w:val="00787E55"/>
    <w:rsid w:val="0079504A"/>
    <w:rsid w:val="007A7713"/>
    <w:rsid w:val="007B4FB2"/>
    <w:rsid w:val="007B7420"/>
    <w:rsid w:val="007C0A0D"/>
    <w:rsid w:val="007D1ADF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E5"/>
    <w:rsid w:val="008D2EFB"/>
    <w:rsid w:val="009003C7"/>
    <w:rsid w:val="009051AC"/>
    <w:rsid w:val="0090530B"/>
    <w:rsid w:val="00906660"/>
    <w:rsid w:val="00912339"/>
    <w:rsid w:val="009152C4"/>
    <w:rsid w:val="00915985"/>
    <w:rsid w:val="00923E6A"/>
    <w:rsid w:val="00930041"/>
    <w:rsid w:val="0093641E"/>
    <w:rsid w:val="0094174C"/>
    <w:rsid w:val="009670F1"/>
    <w:rsid w:val="00983D99"/>
    <w:rsid w:val="009A04B2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351FF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56C9E"/>
    <w:rsid w:val="00C56E90"/>
    <w:rsid w:val="00C61C85"/>
    <w:rsid w:val="00C82B82"/>
    <w:rsid w:val="00CA0291"/>
    <w:rsid w:val="00CA02C1"/>
    <w:rsid w:val="00CB66F6"/>
    <w:rsid w:val="00CC0527"/>
    <w:rsid w:val="00CC29D9"/>
    <w:rsid w:val="00CD4838"/>
    <w:rsid w:val="00CE32F2"/>
    <w:rsid w:val="00CF00C9"/>
    <w:rsid w:val="00CF523D"/>
    <w:rsid w:val="00D002AE"/>
    <w:rsid w:val="00D01121"/>
    <w:rsid w:val="00D056C1"/>
    <w:rsid w:val="00D21AD8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4234"/>
    <w:rsid w:val="00DD7F34"/>
    <w:rsid w:val="00E06099"/>
    <w:rsid w:val="00E10855"/>
    <w:rsid w:val="00E10A15"/>
    <w:rsid w:val="00E205DA"/>
    <w:rsid w:val="00E46CB1"/>
    <w:rsid w:val="00E50B22"/>
    <w:rsid w:val="00E81B59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45D91"/>
    <w:rsid w:val="00F51B40"/>
    <w:rsid w:val="00F9673C"/>
    <w:rsid w:val="00FB219B"/>
    <w:rsid w:val="00FB44EA"/>
    <w:rsid w:val="00FB6488"/>
    <w:rsid w:val="00FD11D9"/>
    <w:rsid w:val="00FD240E"/>
    <w:rsid w:val="00FD5C88"/>
    <w:rsid w:val="00FE26A7"/>
    <w:rsid w:val="00FF37B3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2D045CF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D0B73-7F05-4FE4-93E4-639D21957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32E4B3-F585-4DA6-833B-59732444A6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77A49A-AF4E-448D-99BC-CB0EDA290888}">
  <ds:schemaRefs>
    <ds:schemaRef ds:uri="http://purl.org/dc/elements/1.1/"/>
    <ds:schemaRef ds:uri="http://schemas.microsoft.com/office/2006/metadata/properties"/>
    <ds:schemaRef ds:uri="057e0de8-3a0e-4156-9501-6116285fa81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169023D-082E-4496-BCC1-620788BEB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1182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HAVET Alain SA CS MINDEF</cp:lastModifiedBy>
  <cp:revision>2</cp:revision>
  <cp:lastPrinted>2016-11-02T14:02:00Z</cp:lastPrinted>
  <dcterms:created xsi:type="dcterms:W3CDTF">2025-04-03T12:18:00Z</dcterms:created>
  <dcterms:modified xsi:type="dcterms:W3CDTF">2025-04-03T12:18:00Z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